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5A" w:rsidRDefault="00E211CF" w:rsidP="007839CE">
      <w:pPr>
        <w:pStyle w:val="a3"/>
        <w:ind w:left="0"/>
        <w:rPr>
          <w:b/>
          <w:bCs/>
        </w:rPr>
      </w:pPr>
      <w:r w:rsidRPr="00E211CF">
        <w:rPr>
          <w:b/>
          <w:bCs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232410</wp:posOffset>
            </wp:positionV>
            <wp:extent cx="495300" cy="685800"/>
            <wp:effectExtent l="19050" t="0" r="0" b="0"/>
            <wp:wrapTopAndBottom/>
            <wp:docPr id="1" name="Рисунок 6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14319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5346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53463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" stroked="f" strokeweight="0">
                <v:textbox inset="0,0,0,0">
                  <w:txbxContent>
                    <w:p w:rsidR="005E639F" w:rsidRDefault="005E639F" w:rsidP="005346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53463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319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381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C3165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C3165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59.95pt;margin-top:-26.9pt;width:172.5pt;height:47.1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" stroked="f" strokeweight="0">
                <v:textbox inset="0,0,0,0">
                  <w:txbxContent>
                    <w:p w:rsidR="005E639F" w:rsidRDefault="005E639F" w:rsidP="00C3165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C3165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39CE" w:rsidRDefault="00014319" w:rsidP="007839CE">
      <w:pPr>
        <w:pStyle w:val="a3"/>
        <w:ind w:left="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639F" w:rsidRDefault="005E639F" w:rsidP="007839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E639F" w:rsidRDefault="005E639F" w:rsidP="007839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59.95pt;margin-top:-26.9pt;width:172.5pt;height:47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" stroked="f" strokeweight="0">
                <v:textbox inset="0,0,0,0">
                  <w:txbxContent>
                    <w:p w:rsidR="005E639F" w:rsidRDefault="005E639F" w:rsidP="007839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5E639F" w:rsidRDefault="005E639F" w:rsidP="007839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 xml:space="preserve">АДМИНИСТРАЦИЯ </w:t>
      </w:r>
      <w:r w:rsidRPr="00892650">
        <w:rPr>
          <w:b/>
          <w:bCs/>
          <w:sz w:val="22"/>
          <w:szCs w:val="22"/>
        </w:rPr>
        <w:t xml:space="preserve">МУНИЦИПАЛЬНОГО ОБРАЗОВАНИЯ 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  <w:r w:rsidRPr="00892650">
        <w:rPr>
          <w:b/>
          <w:bCs/>
          <w:sz w:val="22"/>
          <w:szCs w:val="22"/>
        </w:rPr>
        <w:t>«МУНИЦИПАЛЬНЫЙ ОКРУГ ГЛАЗОВСКИЙ РАЙОН УДМУРТСКОЙ РЕСПУБЛИКИ»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</w:p>
    <w:p w:rsidR="007839CE" w:rsidRPr="00892650" w:rsidRDefault="007839CE" w:rsidP="007839CE">
      <w:pPr>
        <w:pStyle w:val="a3"/>
        <w:ind w:left="0"/>
        <w:jc w:val="center"/>
        <w:rPr>
          <w:b/>
          <w:bCs/>
          <w:sz w:val="22"/>
          <w:szCs w:val="22"/>
        </w:rPr>
      </w:pPr>
      <w:r w:rsidRPr="00892650">
        <w:rPr>
          <w:b/>
          <w:bCs/>
          <w:sz w:val="22"/>
          <w:szCs w:val="22"/>
        </w:rPr>
        <w:t>«УДМУРТ ЭЛЬКУНЫСЬ ГЛАЗ ЁРОС МУНИЦИПАЛ ОКРУГ»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noProof/>
          <w:sz w:val="22"/>
          <w:szCs w:val="22"/>
        </w:rPr>
      </w:pPr>
      <w:r w:rsidRPr="00892650">
        <w:rPr>
          <w:b/>
          <w:bCs/>
          <w:noProof/>
          <w:sz w:val="22"/>
          <w:szCs w:val="22"/>
        </w:rPr>
        <w:t>МУНИЦИПАЛ КЫЛДЫТЭТЛЭН АДМИНИСТРАЦИЕЗ</w:t>
      </w:r>
    </w:p>
    <w:p w:rsidR="007839CE" w:rsidRPr="00892650" w:rsidRDefault="007839CE" w:rsidP="007839CE">
      <w:pPr>
        <w:pStyle w:val="a3"/>
        <w:ind w:left="0"/>
        <w:jc w:val="center"/>
        <w:rPr>
          <w:b/>
          <w:bCs/>
          <w:noProof/>
          <w:sz w:val="22"/>
          <w:szCs w:val="22"/>
        </w:rPr>
      </w:pPr>
    </w:p>
    <w:p w:rsidR="007839CE" w:rsidRPr="00892650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>(АДМИНИСТРАЦИЯ ГЛАЗОВСКОГО РАЙОНА)</w:t>
      </w:r>
    </w:p>
    <w:p w:rsidR="007839CE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  <w:r w:rsidRPr="00892650">
        <w:rPr>
          <w:b/>
          <w:bCs/>
          <w:spacing w:val="-10"/>
          <w:sz w:val="22"/>
          <w:szCs w:val="22"/>
        </w:rPr>
        <w:t xml:space="preserve"> (ГЛАЗ ЁРОСЛЭН АДМИНИСТРАЦИЕЗ)</w:t>
      </w:r>
    </w:p>
    <w:p w:rsidR="007839CE" w:rsidRPr="001550CF" w:rsidRDefault="007839CE" w:rsidP="007839CE">
      <w:pPr>
        <w:pStyle w:val="a3"/>
        <w:ind w:left="0"/>
        <w:jc w:val="center"/>
        <w:rPr>
          <w:b/>
          <w:bCs/>
          <w:spacing w:val="-10"/>
          <w:sz w:val="22"/>
          <w:szCs w:val="22"/>
        </w:rPr>
      </w:pPr>
    </w:p>
    <w:p w:rsidR="007839CE" w:rsidRPr="00892650" w:rsidRDefault="00563B54" w:rsidP="007839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7839CE" w:rsidRPr="0089265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839CE" w:rsidRPr="001550CF" w:rsidRDefault="007839CE" w:rsidP="007839C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41"/>
        <w:gridCol w:w="4706"/>
      </w:tblGrid>
      <w:tr w:rsidR="007839CE" w:rsidRPr="001550CF" w:rsidTr="00E211CF">
        <w:trPr>
          <w:trHeight w:val="335"/>
        </w:trPr>
        <w:tc>
          <w:tcPr>
            <w:tcW w:w="5041" w:type="dxa"/>
            <w:hideMark/>
          </w:tcPr>
          <w:p w:rsidR="007839CE" w:rsidRPr="00A63EDF" w:rsidRDefault="00A63EDF" w:rsidP="00406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марта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839CE"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года</w:t>
            </w:r>
          </w:p>
        </w:tc>
        <w:tc>
          <w:tcPr>
            <w:tcW w:w="4706" w:type="dxa"/>
            <w:hideMark/>
          </w:tcPr>
          <w:p w:rsidR="007839CE" w:rsidRPr="00A63EDF" w:rsidRDefault="007839CE" w:rsidP="00243A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Pr="00A63E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  <w:r w:rsidR="0070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1.52.4</w:t>
            </w:r>
          </w:p>
        </w:tc>
      </w:tr>
    </w:tbl>
    <w:p w:rsidR="007839CE" w:rsidRPr="00023901" w:rsidRDefault="007839CE" w:rsidP="007839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901">
        <w:rPr>
          <w:rFonts w:ascii="Times New Roman" w:hAnsi="Times New Roman" w:cs="Times New Roman"/>
          <w:b/>
          <w:bCs/>
          <w:sz w:val="24"/>
          <w:szCs w:val="24"/>
        </w:rPr>
        <w:t>город Глазов</w:t>
      </w:r>
    </w:p>
    <w:p w:rsidR="007839CE" w:rsidRPr="00023901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 </w:t>
      </w:r>
      <w:r w:rsidRPr="005E639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внесении изменений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в постановление Администрации</w:t>
      </w:r>
      <w:r w:rsidR="00C30A7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муниципального образования «</w:t>
      </w:r>
      <w:proofErr w:type="spellStart"/>
      <w:r w:rsidRPr="00023901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spellEnd"/>
      <w:r w:rsidRPr="0002390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»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от </w:t>
      </w:r>
      <w:r w:rsidR="007073C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21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.03.2017 № 4</w:t>
      </w:r>
      <w:r w:rsidR="00B66B55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9</w:t>
      </w:r>
    </w:p>
    <w:p w:rsidR="007839CE" w:rsidRPr="00023901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«Об утверждении муниципальной программы «</w:t>
      </w:r>
      <w:r w:rsidR="00243AF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Муниципальное управление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» </w:t>
      </w:r>
    </w:p>
    <w:p w:rsidR="007839CE" w:rsidRDefault="007839CE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(в ред. 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п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остановления</w:t>
      </w:r>
      <w:r w:rsidR="00A63ED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29.12.2023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 №1.</w:t>
      </w:r>
      <w:r w:rsidR="00243AF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227</w:t>
      </w:r>
      <w:r w:rsidRPr="0002390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)       </w:t>
      </w:r>
    </w:p>
    <w:p w:rsidR="001C681D" w:rsidRPr="00023901" w:rsidRDefault="001C681D" w:rsidP="00C30A72">
      <w:pPr>
        <w:spacing w:after="0" w:line="240" w:lineRule="auto"/>
        <w:ind w:right="3401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</w:p>
    <w:p w:rsidR="007839CE" w:rsidRPr="00C30A72" w:rsidRDefault="007839CE" w:rsidP="00C30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</w:t>
      </w:r>
      <w:proofErr w:type="gramStart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>В целях приведения муниципальной программы «</w:t>
      </w:r>
      <w:r w:rsidR="00243AFF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управление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», утвержденной постановлением </w:t>
      </w:r>
      <w:r w:rsidRPr="006A165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Администрации муниципального образования «</w:t>
      </w:r>
      <w:proofErr w:type="spellStart"/>
      <w:r w:rsidRPr="006A165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A165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6A165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»</w:t>
      </w:r>
      <w:r w:rsidR="0062551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 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8536C9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>.03.2017 №4</w:t>
      </w:r>
      <w:r w:rsidR="00B66B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в ред. постановления от </w:t>
      </w:r>
      <w:r w:rsidR="00C30A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29.12.2023 № 1.</w:t>
      </w:r>
      <w:r w:rsidR="00243AF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227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), в соответствие с решением </w:t>
      </w:r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Совета депутатов муниципального образования «Муниципальный округ </w:t>
      </w:r>
      <w:proofErr w:type="spellStart"/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 Удмуртской Республики» № 349 от 28.12.2023 </w:t>
      </w:r>
      <w:r w:rsidR="00D46A82">
        <w:rPr>
          <w:rFonts w:ascii="Times New Roman" w:eastAsia="Times New Roman" w:hAnsi="Times New Roman" w:cs="Times New Roman"/>
          <w:bCs/>
          <w:sz w:val="24"/>
          <w:szCs w:val="24"/>
        </w:rPr>
        <w:t>«О бюджете муниципального обра</w:t>
      </w:r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 xml:space="preserve">зования «Муниципальный округ </w:t>
      </w:r>
      <w:proofErr w:type="spellStart"/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 Удмуртской Республики» на 2024 год и на плановый период 2025 и 2026</w:t>
      </w:r>
      <w:proofErr w:type="gramEnd"/>
      <w:r w:rsidR="00D46A82" w:rsidRPr="00D46A82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годов»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, руководствуясь Бюджетным кодексом Российской Федерации, Постановлением Администрации муниципального образования «Муниципальный округ </w:t>
      </w:r>
      <w:proofErr w:type="spellStart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 Удмуртской Республики» от 11.05.2022  №1.183.1 «Об утверждении порядка разработки, реализации и оценки эффективности муниципальных программ муниципального образования «Муниципальный округ </w:t>
      </w:r>
      <w:proofErr w:type="spellStart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 Удмуртской Республики»,  </w:t>
      </w:r>
      <w:r w:rsidR="0062551D">
        <w:rPr>
          <w:rFonts w:ascii="Times New Roman" w:eastAsia="Times New Roman" w:hAnsi="Times New Roman" w:cs="Times New Roman"/>
          <w:bCs/>
          <w:sz w:val="24"/>
          <w:szCs w:val="24"/>
        </w:rPr>
        <w:t xml:space="preserve">Письмом Министерства экономики Удмуртской Республики от 15.01.2024 №02-12/00060, </w:t>
      </w:r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Уставом муниципального образования «Муниципальный округ </w:t>
      </w:r>
      <w:proofErr w:type="spellStart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 Удмуртской Республики»   </w:t>
      </w:r>
      <w:r w:rsidRPr="00C30A7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ПОСТАНОВЛЯЮ:</w:t>
      </w:r>
    </w:p>
    <w:p w:rsidR="0062551D" w:rsidRPr="0062551D" w:rsidRDefault="0062551D" w:rsidP="00014319">
      <w:pPr>
        <w:pStyle w:val="ConsPlusTitle"/>
        <w:ind w:firstLine="851"/>
        <w:jc w:val="both"/>
        <w:outlineLvl w:val="0"/>
        <w:rPr>
          <w:b w:val="0"/>
          <w:sz w:val="24"/>
          <w:szCs w:val="24"/>
        </w:rPr>
      </w:pPr>
      <w:r w:rsidRPr="0062551D">
        <w:rPr>
          <w:b w:val="0"/>
          <w:sz w:val="24"/>
          <w:szCs w:val="24"/>
          <w:shd w:val="clear" w:color="auto" w:fill="FFFFFF"/>
        </w:rPr>
        <w:t xml:space="preserve">1. Продлить </w:t>
      </w:r>
      <w:r>
        <w:rPr>
          <w:b w:val="0"/>
          <w:sz w:val="24"/>
          <w:szCs w:val="24"/>
          <w:shd w:val="clear" w:color="auto" w:fill="FFFFFF"/>
        </w:rPr>
        <w:t xml:space="preserve">действие </w:t>
      </w:r>
      <w:r w:rsidRPr="0062551D">
        <w:rPr>
          <w:b w:val="0"/>
          <w:sz w:val="24"/>
          <w:szCs w:val="24"/>
        </w:rPr>
        <w:t>муниципальной программы «</w:t>
      </w:r>
      <w:r w:rsidR="00243AFF">
        <w:rPr>
          <w:b w:val="0"/>
          <w:sz w:val="24"/>
          <w:szCs w:val="24"/>
        </w:rPr>
        <w:t>Муниципальное управление</w:t>
      </w:r>
      <w:r w:rsidRPr="0062551D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  <w:shd w:val="clear" w:color="auto" w:fill="FFFFFF"/>
        </w:rPr>
        <w:t>, утвержденно</w:t>
      </w:r>
      <w:r w:rsidR="00C30A72">
        <w:rPr>
          <w:b w:val="0"/>
          <w:sz w:val="24"/>
          <w:szCs w:val="24"/>
          <w:shd w:val="clear" w:color="auto" w:fill="FFFFFF"/>
        </w:rPr>
        <w:t>й</w:t>
      </w:r>
      <w:r>
        <w:rPr>
          <w:b w:val="0"/>
          <w:sz w:val="24"/>
          <w:szCs w:val="24"/>
          <w:shd w:val="clear" w:color="auto" w:fill="FFFFFF"/>
        </w:rPr>
        <w:t xml:space="preserve"> </w:t>
      </w:r>
      <w:r w:rsidRPr="0062551D">
        <w:rPr>
          <w:b w:val="0"/>
          <w:sz w:val="24"/>
          <w:szCs w:val="24"/>
          <w:shd w:val="clear" w:color="auto" w:fill="FFFFFF"/>
        </w:rPr>
        <w:t xml:space="preserve">постановлением </w:t>
      </w:r>
      <w:r w:rsidRPr="0062551D">
        <w:rPr>
          <w:b w:val="0"/>
          <w:sz w:val="24"/>
          <w:szCs w:val="24"/>
        </w:rPr>
        <w:t>Администрации муниципального образования «</w:t>
      </w:r>
      <w:proofErr w:type="spellStart"/>
      <w:r w:rsidRPr="0062551D">
        <w:rPr>
          <w:b w:val="0"/>
          <w:sz w:val="24"/>
          <w:szCs w:val="24"/>
        </w:rPr>
        <w:t>Глазовский</w:t>
      </w:r>
      <w:proofErr w:type="spellEnd"/>
      <w:r w:rsidRPr="0062551D">
        <w:rPr>
          <w:b w:val="0"/>
          <w:sz w:val="24"/>
          <w:szCs w:val="24"/>
        </w:rPr>
        <w:t xml:space="preserve"> район» от </w:t>
      </w:r>
      <w:r w:rsidR="008536C9">
        <w:rPr>
          <w:b w:val="0"/>
          <w:sz w:val="24"/>
          <w:szCs w:val="24"/>
        </w:rPr>
        <w:t>21</w:t>
      </w:r>
      <w:r w:rsidRPr="0062551D">
        <w:rPr>
          <w:b w:val="0"/>
          <w:sz w:val="24"/>
          <w:szCs w:val="24"/>
        </w:rPr>
        <w:t>.03.2017 №4</w:t>
      </w:r>
      <w:r w:rsidR="00B66B55">
        <w:rPr>
          <w:b w:val="0"/>
          <w:sz w:val="24"/>
          <w:szCs w:val="24"/>
        </w:rPr>
        <w:t>9</w:t>
      </w:r>
      <w:r w:rsidR="00C30A72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 xml:space="preserve"> до 2028 года (включительно).</w:t>
      </w:r>
    </w:p>
    <w:p w:rsidR="0062551D" w:rsidRPr="00014319" w:rsidRDefault="00014319" w:rsidP="0001431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     </w:t>
      </w:r>
      <w:r w:rsidR="0062551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</w:t>
      </w:r>
      <w:r w:rsidR="007839CE" w:rsidRPr="000239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839CE" w:rsidRPr="000239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Внести в постановление 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муниципального образования «</w:t>
      </w:r>
      <w:proofErr w:type="spellStart"/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Глазовский</w:t>
      </w:r>
      <w:proofErr w:type="spellEnd"/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район» от </w:t>
      </w:r>
      <w:r w:rsidR="008536C9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.03.2017 №4</w:t>
      </w:r>
      <w:r w:rsidR="00B66B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«Об утверждении муниципальной программы «</w:t>
      </w:r>
      <w:r w:rsidR="00B66B55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управление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» (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в ред. постановления от </w:t>
      </w:r>
      <w:r w:rsidR="007839CE" w:rsidRPr="001550C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29.12.2023 №1.</w:t>
      </w:r>
      <w:r w:rsidR="00B66B5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227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>)</w:t>
      </w:r>
      <w:r w:rsidR="00563B5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ar-SA"/>
        </w:rPr>
        <w:t xml:space="preserve"> </w:t>
      </w:r>
      <w:r w:rsidR="007839CE" w:rsidRPr="000239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изменения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, изложив муниципальную программу «</w:t>
      </w:r>
      <w:r w:rsidR="00B66B55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управление</w:t>
      </w:r>
      <w:r w:rsidR="007839CE" w:rsidRPr="00023901">
        <w:rPr>
          <w:rFonts w:ascii="Times New Roman" w:eastAsia="Times New Roman" w:hAnsi="Times New Roman" w:cs="Times New Roman"/>
          <w:bCs/>
          <w:sz w:val="24"/>
          <w:szCs w:val="24"/>
        </w:rPr>
        <w:t>»  в новой редакции (прилагается).</w:t>
      </w:r>
    </w:p>
    <w:p w:rsidR="001C681D" w:rsidRDefault="00B66B55" w:rsidP="00B66B55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C681D" w:rsidRDefault="001C681D" w:rsidP="00B66B55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66B55" w:rsidRPr="00B66B55" w:rsidRDefault="00B66B55" w:rsidP="00B66B55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3</w:t>
      </w:r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66B55">
        <w:rPr>
          <w:rFonts w:ascii="Times New Roman" w:hAnsi="Times New Roman" w:cs="Times New Roman"/>
          <w:sz w:val="24"/>
          <w:szCs w:val="24"/>
        </w:rPr>
        <w:t xml:space="preserve"> </w:t>
      </w:r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Отделу экономики и муниципального заказа управления развития территории и муниципального заказа Администрации муниципального образования «Муниципальный округ </w:t>
      </w:r>
      <w:proofErr w:type="spellStart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>Глазовский</w:t>
      </w:r>
      <w:proofErr w:type="spellEnd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Удмуртской Республики» </w:t>
      </w:r>
      <w:proofErr w:type="gramStart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разместить</w:t>
      </w:r>
      <w:proofErr w:type="gramEnd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«Муниципальный округ </w:t>
      </w:r>
      <w:proofErr w:type="spellStart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>Глазовский</w:t>
      </w:r>
      <w:proofErr w:type="spellEnd"/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Удмуртской Республики».</w:t>
      </w:r>
    </w:p>
    <w:p w:rsidR="00C30A72" w:rsidRPr="00B66B55" w:rsidRDefault="00B66B55" w:rsidP="00B66B5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B66B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B66B5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66B5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</w:t>
      </w:r>
    </w:p>
    <w:p w:rsidR="0062551D" w:rsidRDefault="006255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681D" w:rsidRPr="00023901" w:rsidRDefault="001C681D" w:rsidP="007839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788" w:type="dxa"/>
        <w:tblInd w:w="11" w:type="dxa"/>
        <w:tblLook w:val="04A0" w:firstRow="1" w:lastRow="0" w:firstColumn="1" w:lastColumn="0" w:noHBand="0" w:noVBand="1"/>
      </w:tblPr>
      <w:tblGrid>
        <w:gridCol w:w="7185"/>
        <w:gridCol w:w="2603"/>
      </w:tblGrid>
      <w:tr w:rsidR="007839CE" w:rsidRPr="00023901" w:rsidTr="00E211CF">
        <w:trPr>
          <w:trHeight w:val="676"/>
        </w:trPr>
        <w:tc>
          <w:tcPr>
            <w:tcW w:w="7185" w:type="dxa"/>
            <w:hideMark/>
          </w:tcPr>
          <w:p w:rsidR="00C30A72" w:rsidRDefault="007839CE" w:rsidP="002A2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муниципального</w:t>
            </w:r>
            <w:r w:rsidR="00C30A7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образования </w:t>
            </w:r>
          </w:p>
          <w:p w:rsidR="007839CE" w:rsidRPr="00023901" w:rsidRDefault="007839CE" w:rsidP="002A2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«Муниципальный округ </w:t>
            </w:r>
            <w:proofErr w:type="spellStart"/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Глазовский</w:t>
            </w:r>
            <w:proofErr w:type="spellEnd"/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район </w:t>
            </w:r>
          </w:p>
          <w:p w:rsidR="007839CE" w:rsidRPr="00023901" w:rsidRDefault="007839CE" w:rsidP="002A2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2390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Удмуртской Республики»</w:t>
            </w:r>
          </w:p>
        </w:tc>
        <w:tc>
          <w:tcPr>
            <w:tcW w:w="2603" w:type="dxa"/>
          </w:tcPr>
          <w:p w:rsidR="007839CE" w:rsidRDefault="007839CE" w:rsidP="002A2214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839CE" w:rsidRPr="00023901" w:rsidRDefault="007839CE" w:rsidP="002A2214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Г.А.Аверкиева</w:t>
            </w:r>
            <w:proofErr w:type="spellEnd"/>
          </w:p>
        </w:tc>
      </w:tr>
    </w:tbl>
    <w:p w:rsidR="007839CE" w:rsidRDefault="007839CE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014319" w:rsidRDefault="00014319" w:rsidP="007839CE">
      <w:pPr>
        <w:pStyle w:val="a3"/>
        <w:ind w:left="0"/>
        <w:rPr>
          <w:sz w:val="20"/>
          <w:szCs w:val="20"/>
        </w:rPr>
      </w:pPr>
    </w:p>
    <w:p w:rsidR="007839CE" w:rsidRDefault="00B66B55" w:rsidP="007839CE">
      <w:pPr>
        <w:pStyle w:val="a3"/>
        <w:ind w:left="0"/>
        <w:rPr>
          <w:sz w:val="20"/>
          <w:szCs w:val="20"/>
        </w:rPr>
      </w:pPr>
      <w:proofErr w:type="spellStart"/>
      <w:r>
        <w:rPr>
          <w:sz w:val="20"/>
          <w:szCs w:val="20"/>
        </w:rPr>
        <w:t>Пировских</w:t>
      </w:r>
      <w:proofErr w:type="spellEnd"/>
      <w:r>
        <w:rPr>
          <w:sz w:val="20"/>
          <w:szCs w:val="20"/>
        </w:rPr>
        <w:t xml:space="preserve"> Елена Леонидовна</w:t>
      </w:r>
    </w:p>
    <w:p w:rsidR="00B66B55" w:rsidRDefault="00B66B55" w:rsidP="007839CE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(341-41) 7-20-21</w:t>
      </w:r>
    </w:p>
    <w:p w:rsidR="00014319" w:rsidRDefault="00014319" w:rsidP="00783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319" w:rsidRDefault="00014319" w:rsidP="00783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81D" w:rsidRDefault="001C681D" w:rsidP="00783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B55" w:rsidRPr="00B66B55" w:rsidRDefault="00B66B55" w:rsidP="00B66B55">
      <w:pPr>
        <w:jc w:val="both"/>
        <w:rPr>
          <w:rFonts w:ascii="Times New Roman" w:hAnsi="Times New Roman" w:cs="Times New Roman"/>
          <w:b/>
          <w:bCs/>
        </w:rPr>
      </w:pPr>
      <w:r w:rsidRPr="00B66B55">
        <w:rPr>
          <w:rFonts w:ascii="Times New Roman" w:hAnsi="Times New Roman" w:cs="Times New Roman"/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B66B55" w:rsidRPr="00B66B55" w:rsidTr="00E02050">
        <w:tc>
          <w:tcPr>
            <w:tcW w:w="4796" w:type="dxa"/>
          </w:tcPr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Первый заместитель главы Администрации муниципального образования «Муниципальный округ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B66B55">
              <w:rPr>
                <w:rFonts w:ascii="Times New Roman" w:hAnsi="Times New Roman" w:cs="Times New Roman"/>
              </w:rPr>
              <w:t xml:space="preserve"> район Удмуртской Республики» по экономике, имущественным отношениям и финансам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_____________________ Ю.В. Ушакова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_______________202   г.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</w:p>
          <w:p w:rsidR="00B66B55" w:rsidRPr="00B66B55" w:rsidRDefault="00B66B55" w:rsidP="00E02050">
            <w:pPr>
              <w:ind w:right="380"/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Начальник Управления финансов</w:t>
            </w:r>
          </w:p>
          <w:p w:rsidR="00B66B55" w:rsidRPr="00B66B55" w:rsidRDefault="00B66B55" w:rsidP="00E02050">
            <w:pPr>
              <w:ind w:right="317"/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Администрации муниципального образования «</w:t>
            </w:r>
            <w:r w:rsidRPr="00B66B55">
              <w:rPr>
                <w:rFonts w:ascii="Times New Roman" w:hAnsi="Times New Roman" w:cs="Times New Roman"/>
                <w:lang w:eastAsia="en-US"/>
              </w:rPr>
              <w:t xml:space="preserve">Муниципальный округ </w:t>
            </w:r>
            <w:proofErr w:type="spellStart"/>
            <w:r w:rsidRPr="00B66B55">
              <w:rPr>
                <w:rFonts w:ascii="Times New Roman" w:hAnsi="Times New Roman" w:cs="Times New Roman"/>
                <w:lang w:eastAsia="en-US"/>
              </w:rPr>
              <w:t>Глазовский</w:t>
            </w:r>
            <w:proofErr w:type="spellEnd"/>
            <w:r w:rsidRPr="00B66B55">
              <w:rPr>
                <w:rFonts w:ascii="Times New Roman" w:hAnsi="Times New Roman" w:cs="Times New Roman"/>
                <w:lang w:eastAsia="en-US"/>
              </w:rPr>
              <w:t xml:space="preserve"> район Удмуртской Республики</w:t>
            </w:r>
            <w:r w:rsidRPr="00B66B55">
              <w:rPr>
                <w:rFonts w:ascii="Times New Roman" w:hAnsi="Times New Roman" w:cs="Times New Roman"/>
              </w:rPr>
              <w:t>»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__________________ Н.Н.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Поздеева</w:t>
            </w:r>
            <w:proofErr w:type="spellEnd"/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_______________202   г.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</w:tcPr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B66B55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___________________ Е.Л.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Пировских</w:t>
            </w:r>
            <w:proofErr w:type="spellEnd"/>
            <w:r w:rsidRPr="00B66B55">
              <w:rPr>
                <w:rFonts w:ascii="Times New Roman" w:hAnsi="Times New Roman" w:cs="Times New Roman"/>
              </w:rPr>
              <w:t xml:space="preserve"> 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______________202  г.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  <w:tr w:rsidR="00B66B55" w:rsidRPr="00B66B55" w:rsidTr="00E02050">
        <w:tc>
          <w:tcPr>
            <w:tcW w:w="4796" w:type="dxa"/>
          </w:tcPr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Начальник отдела правовой и кадровой работы Аппарата Администрации муниципального образования «Муниципальный округ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B66B55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___________________ М.В. Русских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______________202   г.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75" w:type="dxa"/>
          </w:tcPr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Начальник отдела организационной работы и административной реформы Аппарата Администрации муниципального образования «Муниципальный округ </w:t>
            </w:r>
            <w:proofErr w:type="spellStart"/>
            <w:r w:rsidRPr="00B66B55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B66B55">
              <w:rPr>
                <w:rFonts w:ascii="Times New Roman" w:hAnsi="Times New Roman" w:cs="Times New Roman"/>
              </w:rPr>
              <w:t xml:space="preserve"> район Удмуртской Республики»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 xml:space="preserve">__________________ Н.А. Пономарева 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  <w:r w:rsidRPr="00B66B55">
              <w:rPr>
                <w:rFonts w:ascii="Times New Roman" w:hAnsi="Times New Roman" w:cs="Times New Roman"/>
              </w:rPr>
              <w:t>______________202   г.</w:t>
            </w: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66B55" w:rsidRPr="00B66B55" w:rsidRDefault="00B66B55" w:rsidP="00E0205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p w:rsidR="00563B54" w:rsidRDefault="00563B54">
      <w:pPr>
        <w:rPr>
          <w:sz w:val="24"/>
          <w:szCs w:val="24"/>
        </w:rPr>
      </w:pPr>
    </w:p>
    <w:sectPr w:rsidR="00563B54" w:rsidSect="00E211C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6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7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8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9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0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70E491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1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2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47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0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3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F9F03B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9"/>
  </w:num>
  <w:num w:numId="2">
    <w:abstractNumId w:val="34"/>
  </w:num>
  <w:num w:numId="3">
    <w:abstractNumId w:val="62"/>
  </w:num>
  <w:num w:numId="4">
    <w:abstractNumId w:val="41"/>
  </w:num>
  <w:num w:numId="5">
    <w:abstractNumId w:val="30"/>
  </w:num>
  <w:num w:numId="6">
    <w:abstractNumId w:val="37"/>
  </w:num>
  <w:num w:numId="7">
    <w:abstractNumId w:val="50"/>
  </w:num>
  <w:num w:numId="8">
    <w:abstractNumId w:val="19"/>
  </w:num>
  <w:num w:numId="9">
    <w:abstractNumId w:val="26"/>
  </w:num>
  <w:num w:numId="10">
    <w:abstractNumId w:val="24"/>
  </w:num>
  <w:num w:numId="11">
    <w:abstractNumId w:val="27"/>
  </w:num>
  <w:num w:numId="12">
    <w:abstractNumId w:val="51"/>
  </w:num>
  <w:num w:numId="13">
    <w:abstractNumId w:val="13"/>
  </w:num>
  <w:num w:numId="14">
    <w:abstractNumId w:val="11"/>
  </w:num>
  <w:num w:numId="15">
    <w:abstractNumId w:val="44"/>
  </w:num>
  <w:num w:numId="16">
    <w:abstractNumId w:val="18"/>
  </w:num>
  <w:num w:numId="17">
    <w:abstractNumId w:val="46"/>
  </w:num>
  <w:num w:numId="18">
    <w:abstractNumId w:val="29"/>
  </w:num>
  <w:num w:numId="19">
    <w:abstractNumId w:val="58"/>
  </w:num>
  <w:num w:numId="20">
    <w:abstractNumId w:val="17"/>
  </w:num>
  <w:num w:numId="21">
    <w:abstractNumId w:val="35"/>
  </w:num>
  <w:num w:numId="22">
    <w:abstractNumId w:val="53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28"/>
  </w:num>
  <w:num w:numId="35">
    <w:abstractNumId w:val="16"/>
  </w:num>
  <w:num w:numId="36">
    <w:abstractNumId w:val="15"/>
  </w:num>
  <w:num w:numId="37">
    <w:abstractNumId w:val="42"/>
  </w:num>
  <w:num w:numId="38">
    <w:abstractNumId w:val="22"/>
  </w:num>
  <w:num w:numId="39">
    <w:abstractNumId w:val="25"/>
  </w:num>
  <w:num w:numId="40">
    <w:abstractNumId w:val="36"/>
  </w:num>
  <w:num w:numId="41">
    <w:abstractNumId w:val="32"/>
  </w:num>
  <w:num w:numId="42">
    <w:abstractNumId w:val="60"/>
  </w:num>
  <w:num w:numId="43">
    <w:abstractNumId w:val="33"/>
  </w:num>
  <w:num w:numId="44">
    <w:abstractNumId w:val="47"/>
  </w:num>
  <w:num w:numId="45">
    <w:abstractNumId w:val="56"/>
  </w:num>
  <w:num w:numId="46">
    <w:abstractNumId w:val="12"/>
  </w:num>
  <w:num w:numId="47">
    <w:abstractNumId w:val="54"/>
  </w:num>
  <w:num w:numId="48">
    <w:abstractNumId w:val="38"/>
  </w:num>
  <w:num w:numId="49">
    <w:abstractNumId w:val="40"/>
  </w:num>
  <w:num w:numId="50">
    <w:abstractNumId w:val="31"/>
  </w:num>
  <w:num w:numId="51">
    <w:abstractNumId w:val="43"/>
  </w:num>
  <w:num w:numId="52">
    <w:abstractNumId w:val="61"/>
  </w:num>
  <w:num w:numId="53">
    <w:abstractNumId w:val="48"/>
  </w:num>
  <w:num w:numId="54">
    <w:abstractNumId w:val="57"/>
  </w:num>
  <w:num w:numId="55">
    <w:abstractNumId w:val="23"/>
  </w:num>
  <w:num w:numId="56">
    <w:abstractNumId w:val="52"/>
  </w:num>
  <w:num w:numId="57">
    <w:abstractNumId w:val="55"/>
  </w:num>
  <w:num w:numId="58">
    <w:abstractNumId w:val="63"/>
  </w:num>
  <w:num w:numId="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</w:num>
  <w:num w:numId="62">
    <w:abstractNumId w:val="20"/>
  </w:num>
  <w:num w:numId="63">
    <w:abstractNumId w:val="21"/>
  </w:num>
  <w:num w:numId="64">
    <w:abstractNumId w:val="39"/>
  </w:num>
  <w:num w:numId="65">
    <w:abstractNumId w:val="14"/>
  </w:num>
  <w:num w:numId="66">
    <w:abstractNumId w:val="5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33E"/>
    <w:rsid w:val="00014319"/>
    <w:rsid w:val="00044B85"/>
    <w:rsid w:val="00094A83"/>
    <w:rsid w:val="0009656E"/>
    <w:rsid w:val="000E0B39"/>
    <w:rsid w:val="000E0F5F"/>
    <w:rsid w:val="0010766B"/>
    <w:rsid w:val="00111AB7"/>
    <w:rsid w:val="001139F9"/>
    <w:rsid w:val="001232C9"/>
    <w:rsid w:val="00165A3A"/>
    <w:rsid w:val="001759F0"/>
    <w:rsid w:val="001772AA"/>
    <w:rsid w:val="00182E25"/>
    <w:rsid w:val="001A286B"/>
    <w:rsid w:val="001A39AD"/>
    <w:rsid w:val="001B0256"/>
    <w:rsid w:val="001B6E8D"/>
    <w:rsid w:val="001C421E"/>
    <w:rsid w:val="001C681D"/>
    <w:rsid w:val="001E7563"/>
    <w:rsid w:val="001F681E"/>
    <w:rsid w:val="00214829"/>
    <w:rsid w:val="002355C5"/>
    <w:rsid w:val="00243AFF"/>
    <w:rsid w:val="002509E8"/>
    <w:rsid w:val="0027503F"/>
    <w:rsid w:val="002A2214"/>
    <w:rsid w:val="002A3601"/>
    <w:rsid w:val="002B561B"/>
    <w:rsid w:val="002E10AA"/>
    <w:rsid w:val="002E7E4E"/>
    <w:rsid w:val="003929D5"/>
    <w:rsid w:val="00396DAA"/>
    <w:rsid w:val="003F443A"/>
    <w:rsid w:val="0040650B"/>
    <w:rsid w:val="00412DB4"/>
    <w:rsid w:val="00424EA5"/>
    <w:rsid w:val="00464EFB"/>
    <w:rsid w:val="00492244"/>
    <w:rsid w:val="004A5CF6"/>
    <w:rsid w:val="004C345B"/>
    <w:rsid w:val="004C54C0"/>
    <w:rsid w:val="00500019"/>
    <w:rsid w:val="00512A31"/>
    <w:rsid w:val="00527657"/>
    <w:rsid w:val="00534631"/>
    <w:rsid w:val="00537D44"/>
    <w:rsid w:val="00563B54"/>
    <w:rsid w:val="00567444"/>
    <w:rsid w:val="005B68D4"/>
    <w:rsid w:val="005D700E"/>
    <w:rsid w:val="005E2E44"/>
    <w:rsid w:val="005E639F"/>
    <w:rsid w:val="005F72AB"/>
    <w:rsid w:val="00612D4D"/>
    <w:rsid w:val="006131CF"/>
    <w:rsid w:val="0062551D"/>
    <w:rsid w:val="00640792"/>
    <w:rsid w:val="006564C6"/>
    <w:rsid w:val="006645FC"/>
    <w:rsid w:val="00665DE5"/>
    <w:rsid w:val="006707E2"/>
    <w:rsid w:val="00673EAC"/>
    <w:rsid w:val="006C2A0C"/>
    <w:rsid w:val="006D433E"/>
    <w:rsid w:val="006F024A"/>
    <w:rsid w:val="006F0EB6"/>
    <w:rsid w:val="00705368"/>
    <w:rsid w:val="007073C3"/>
    <w:rsid w:val="007148F6"/>
    <w:rsid w:val="007229D8"/>
    <w:rsid w:val="007346F8"/>
    <w:rsid w:val="00740303"/>
    <w:rsid w:val="00761681"/>
    <w:rsid w:val="00766678"/>
    <w:rsid w:val="007709F7"/>
    <w:rsid w:val="00780780"/>
    <w:rsid w:val="007839CE"/>
    <w:rsid w:val="007915F7"/>
    <w:rsid w:val="007B20FD"/>
    <w:rsid w:val="007D4F14"/>
    <w:rsid w:val="007D76DC"/>
    <w:rsid w:val="007E42BB"/>
    <w:rsid w:val="007F7832"/>
    <w:rsid w:val="00802723"/>
    <w:rsid w:val="00823FEA"/>
    <w:rsid w:val="008536C9"/>
    <w:rsid w:val="00854207"/>
    <w:rsid w:val="00875012"/>
    <w:rsid w:val="0087529D"/>
    <w:rsid w:val="008775E3"/>
    <w:rsid w:val="0088674C"/>
    <w:rsid w:val="008B6FE7"/>
    <w:rsid w:val="008C5F04"/>
    <w:rsid w:val="0090391F"/>
    <w:rsid w:val="00906E0C"/>
    <w:rsid w:val="00910B84"/>
    <w:rsid w:val="00910EAF"/>
    <w:rsid w:val="0093702D"/>
    <w:rsid w:val="009408A2"/>
    <w:rsid w:val="00943D62"/>
    <w:rsid w:val="00946171"/>
    <w:rsid w:val="0094797B"/>
    <w:rsid w:val="00963B6E"/>
    <w:rsid w:val="00967207"/>
    <w:rsid w:val="009712A7"/>
    <w:rsid w:val="0098514F"/>
    <w:rsid w:val="00990FFB"/>
    <w:rsid w:val="009A0855"/>
    <w:rsid w:val="009A0A86"/>
    <w:rsid w:val="009C02E5"/>
    <w:rsid w:val="009C0472"/>
    <w:rsid w:val="009D023B"/>
    <w:rsid w:val="009E7671"/>
    <w:rsid w:val="00A02C81"/>
    <w:rsid w:val="00A17903"/>
    <w:rsid w:val="00A31B22"/>
    <w:rsid w:val="00A46F5C"/>
    <w:rsid w:val="00A50C1D"/>
    <w:rsid w:val="00A54CCE"/>
    <w:rsid w:val="00A63EDF"/>
    <w:rsid w:val="00A648F9"/>
    <w:rsid w:val="00AB036D"/>
    <w:rsid w:val="00AD0E4F"/>
    <w:rsid w:val="00AD25BA"/>
    <w:rsid w:val="00AD675F"/>
    <w:rsid w:val="00B0471E"/>
    <w:rsid w:val="00B06AE0"/>
    <w:rsid w:val="00B22613"/>
    <w:rsid w:val="00B319D8"/>
    <w:rsid w:val="00B56072"/>
    <w:rsid w:val="00B611D5"/>
    <w:rsid w:val="00B6642B"/>
    <w:rsid w:val="00B66B55"/>
    <w:rsid w:val="00B71650"/>
    <w:rsid w:val="00B7195A"/>
    <w:rsid w:val="00B72BD5"/>
    <w:rsid w:val="00B734C6"/>
    <w:rsid w:val="00B77B83"/>
    <w:rsid w:val="00BB12C7"/>
    <w:rsid w:val="00BE0579"/>
    <w:rsid w:val="00C056B8"/>
    <w:rsid w:val="00C16571"/>
    <w:rsid w:val="00C30A72"/>
    <w:rsid w:val="00C3165A"/>
    <w:rsid w:val="00C66C47"/>
    <w:rsid w:val="00CD6714"/>
    <w:rsid w:val="00D30075"/>
    <w:rsid w:val="00D41813"/>
    <w:rsid w:val="00D46A82"/>
    <w:rsid w:val="00D66002"/>
    <w:rsid w:val="00D763B7"/>
    <w:rsid w:val="00D77076"/>
    <w:rsid w:val="00D81EC8"/>
    <w:rsid w:val="00DA4CCF"/>
    <w:rsid w:val="00DA69EE"/>
    <w:rsid w:val="00DA79CC"/>
    <w:rsid w:val="00DD76CA"/>
    <w:rsid w:val="00DE5740"/>
    <w:rsid w:val="00DE5DD6"/>
    <w:rsid w:val="00DF75AE"/>
    <w:rsid w:val="00E04F15"/>
    <w:rsid w:val="00E211CF"/>
    <w:rsid w:val="00E53B10"/>
    <w:rsid w:val="00E72737"/>
    <w:rsid w:val="00E7641D"/>
    <w:rsid w:val="00E813AE"/>
    <w:rsid w:val="00EC6AD8"/>
    <w:rsid w:val="00EE5F6C"/>
    <w:rsid w:val="00EF40BD"/>
    <w:rsid w:val="00EF6778"/>
    <w:rsid w:val="00F302CE"/>
    <w:rsid w:val="00F41A3D"/>
    <w:rsid w:val="00F84BE8"/>
    <w:rsid w:val="00F91CA7"/>
    <w:rsid w:val="00F92C41"/>
    <w:rsid w:val="00FB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08A2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1232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232C9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23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1232C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1232C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1232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1232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1232C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1232C9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43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534631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3463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123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232C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32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232C9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1232C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232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1232C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1232C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1232C9"/>
    <w:rPr>
      <w:color w:val="0000FF"/>
      <w:u w:val="single"/>
    </w:rPr>
  </w:style>
  <w:style w:type="paragraph" w:styleId="a8">
    <w:name w:val="List Paragraph"/>
    <w:basedOn w:val="a"/>
    <w:link w:val="a9"/>
    <w:qFormat/>
    <w:rsid w:val="001232C9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1232C9"/>
    <w:rPr>
      <w:rFonts w:eastAsiaTheme="minorHAnsi"/>
      <w:lang w:eastAsia="en-US"/>
    </w:rPr>
  </w:style>
  <w:style w:type="paragraph" w:customStyle="1" w:styleId="11">
    <w:name w:val="Обычный1"/>
    <w:rsid w:val="001232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1232C9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1232C9"/>
    <w:rPr>
      <w:rFonts w:eastAsiaTheme="minorHAnsi"/>
      <w:lang w:eastAsia="en-US"/>
    </w:rPr>
  </w:style>
  <w:style w:type="paragraph" w:customStyle="1" w:styleId="western">
    <w:name w:val="western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2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32C9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32C9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232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232C9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1232C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1232C9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1232C9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1232C9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1232C9"/>
    <w:rPr>
      <w:rFonts w:cs="Times New Roman"/>
    </w:rPr>
  </w:style>
  <w:style w:type="paragraph" w:customStyle="1" w:styleId="ConsPlusCell">
    <w:name w:val="ConsPlusCell"/>
    <w:uiPriority w:val="99"/>
    <w:rsid w:val="001232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1232C9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1232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9">
    <w:name w:val="Название Знак"/>
    <w:basedOn w:val="a0"/>
    <w:link w:val="af7"/>
    <w:uiPriority w:val="99"/>
    <w:rsid w:val="001232C9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1232C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1232C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Основной текст_"/>
    <w:link w:val="31"/>
    <w:locked/>
    <w:rsid w:val="001232C9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232C9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1232C9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1232C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1232C9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1232C9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1232C9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1232C9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1232C9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1232C9"/>
  </w:style>
  <w:style w:type="paragraph" w:customStyle="1" w:styleId="13">
    <w:name w:val="Стиль1"/>
    <w:basedOn w:val="a"/>
    <w:link w:val="14"/>
    <w:qFormat/>
    <w:rsid w:val="001232C9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1232C9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1232C9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1232C9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1232C9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1232C9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1232C9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232C9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1232C9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1232C9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1232C9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1232C9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1232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232C9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1232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1232C9"/>
  </w:style>
  <w:style w:type="character" w:customStyle="1" w:styleId="aff4">
    <w:name w:val="Тема примечания Знак"/>
    <w:basedOn w:val="aff1"/>
    <w:link w:val="aff5"/>
    <w:uiPriority w:val="99"/>
    <w:semiHidden/>
    <w:rsid w:val="001232C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1232C9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1232C9"/>
    <w:rPr>
      <w:b/>
      <w:bCs/>
      <w:sz w:val="20"/>
      <w:szCs w:val="20"/>
    </w:rPr>
  </w:style>
  <w:style w:type="character" w:customStyle="1" w:styleId="aff6">
    <w:name w:val="Знак Знак"/>
    <w:rsid w:val="001232C9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1232C9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1232C9"/>
    <w:rPr>
      <w:rFonts w:ascii="Symbol" w:hAnsi="Symbol"/>
    </w:rPr>
  </w:style>
  <w:style w:type="paragraph" w:customStyle="1" w:styleId="aff7">
    <w:name w:val="Обычный (паспорт)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1232C9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1232C9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1232C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1232C9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1232C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1232C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1232C9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1232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1232C9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1232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1232C9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1232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1232C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1232C9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1232C9"/>
    <w:rPr>
      <w:color w:val="800080"/>
      <w:u w:val="single"/>
    </w:rPr>
  </w:style>
  <w:style w:type="paragraph" w:customStyle="1" w:styleId="xl65">
    <w:name w:val="xl65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232C9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1232C9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1232C9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123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123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1232C9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1232C9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1232C9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1232C9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1232C9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123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1232C9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1232C9"/>
  </w:style>
  <w:style w:type="paragraph" w:customStyle="1" w:styleId="msonospacingmrcssattr">
    <w:name w:val="msonospacing_mr_css_attr"/>
    <w:basedOn w:val="a"/>
    <w:rsid w:val="00AD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annotation reference"/>
    <w:rsid w:val="001C421E"/>
    <w:rPr>
      <w:sz w:val="16"/>
      <w:szCs w:val="16"/>
    </w:rPr>
  </w:style>
  <w:style w:type="paragraph" w:customStyle="1" w:styleId="xl63">
    <w:name w:val="xl63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4">
    <w:name w:val="xl64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9408A2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1232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232C9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1232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1232C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1232C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1232C9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1232C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1232C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1232C9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43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534631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3463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1232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232C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232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1232C9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1232C9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1232C9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232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1232C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1232C9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1232C9"/>
    <w:rPr>
      <w:color w:val="0000FF"/>
      <w:u w:val="single"/>
    </w:rPr>
  </w:style>
  <w:style w:type="paragraph" w:styleId="a8">
    <w:name w:val="List Paragraph"/>
    <w:basedOn w:val="a"/>
    <w:link w:val="a9"/>
    <w:qFormat/>
    <w:rsid w:val="001232C9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1232C9"/>
    <w:rPr>
      <w:rFonts w:eastAsiaTheme="minorHAnsi"/>
      <w:lang w:eastAsia="en-US"/>
    </w:rPr>
  </w:style>
  <w:style w:type="paragraph" w:customStyle="1" w:styleId="11">
    <w:name w:val="Обычный1"/>
    <w:rsid w:val="001232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1232C9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1232C9"/>
    <w:rPr>
      <w:rFonts w:eastAsiaTheme="minorHAnsi"/>
      <w:lang w:eastAsia="en-US"/>
    </w:rPr>
  </w:style>
  <w:style w:type="paragraph" w:customStyle="1" w:styleId="western">
    <w:name w:val="western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2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32C9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32C9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232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232C9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123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1232C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1232C9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1232C9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1232C9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1232C9"/>
    <w:rPr>
      <w:rFonts w:cs="Times New Roman"/>
    </w:rPr>
  </w:style>
  <w:style w:type="paragraph" w:customStyle="1" w:styleId="ConsPlusCell">
    <w:name w:val="ConsPlusCell"/>
    <w:uiPriority w:val="99"/>
    <w:rsid w:val="001232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1232C9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1232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1232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9">
    <w:name w:val="Название Знак"/>
    <w:basedOn w:val="a0"/>
    <w:link w:val="af7"/>
    <w:uiPriority w:val="99"/>
    <w:rsid w:val="001232C9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1232C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1232C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b">
    <w:name w:val="Основной текст_"/>
    <w:link w:val="31"/>
    <w:locked/>
    <w:rsid w:val="001232C9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232C9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1232C9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1232C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1232C9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1232C9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1232C9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1232C9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1232C9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1232C9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1232C9"/>
  </w:style>
  <w:style w:type="paragraph" w:customStyle="1" w:styleId="13">
    <w:name w:val="Стиль1"/>
    <w:basedOn w:val="a"/>
    <w:link w:val="14"/>
    <w:qFormat/>
    <w:rsid w:val="001232C9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1232C9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1232C9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1232C9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1232C9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1232C9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1232C9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1232C9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1232C9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1232C9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rsid w:val="001232C9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rsid w:val="00123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1232C9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1232C9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1232C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232C9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1232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1232C9"/>
  </w:style>
  <w:style w:type="character" w:customStyle="1" w:styleId="aff4">
    <w:name w:val="Тема примечания Знак"/>
    <w:basedOn w:val="aff1"/>
    <w:link w:val="aff5"/>
    <w:uiPriority w:val="99"/>
    <w:semiHidden/>
    <w:rsid w:val="001232C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1232C9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1232C9"/>
    <w:rPr>
      <w:b/>
      <w:bCs/>
      <w:sz w:val="20"/>
      <w:szCs w:val="20"/>
    </w:rPr>
  </w:style>
  <w:style w:type="character" w:customStyle="1" w:styleId="aff6">
    <w:name w:val="Знак Знак"/>
    <w:rsid w:val="001232C9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1232C9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1232C9"/>
    <w:rPr>
      <w:rFonts w:ascii="Symbol" w:hAnsi="Symbol"/>
    </w:rPr>
  </w:style>
  <w:style w:type="paragraph" w:customStyle="1" w:styleId="aff7">
    <w:name w:val="Обычный (паспорт)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1232C9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1232C9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1232C9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1232C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1232C9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1232C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1232C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1232C9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1232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1232C9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1232C9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1232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1232C9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1232C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1232C9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1232C9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1232C9"/>
    <w:rPr>
      <w:color w:val="800080"/>
      <w:u w:val="single"/>
    </w:rPr>
  </w:style>
  <w:style w:type="paragraph" w:customStyle="1" w:styleId="xl65">
    <w:name w:val="xl65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1232C9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1232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1232C9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123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1232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123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1232C9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123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1232C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1232C9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123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123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123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1232C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123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1232C9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1232C9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1232C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1232C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12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1232C9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1232C9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1232C9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1232C9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1232C9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1232C9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123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1232C9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1232C9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1232C9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123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123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123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1232C9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123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123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1232C9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1232C9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1232C9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1232C9"/>
  </w:style>
  <w:style w:type="paragraph" w:customStyle="1" w:styleId="msonospacingmrcssattr">
    <w:name w:val="msonospacing_mr_css_attr"/>
    <w:basedOn w:val="a"/>
    <w:rsid w:val="00AD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annotation reference"/>
    <w:rsid w:val="001C421E"/>
    <w:rPr>
      <w:sz w:val="16"/>
      <w:szCs w:val="16"/>
    </w:rPr>
  </w:style>
  <w:style w:type="paragraph" w:customStyle="1" w:styleId="xl63">
    <w:name w:val="xl63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4">
    <w:name w:val="xl64"/>
    <w:basedOn w:val="a"/>
    <w:rsid w:val="00512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08E2A-8C60-4F53-8A72-B931333D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Пировских Елена Леонидовна</cp:lastModifiedBy>
  <cp:revision>4</cp:revision>
  <cp:lastPrinted>2024-06-07T04:49:00Z</cp:lastPrinted>
  <dcterms:created xsi:type="dcterms:W3CDTF">2024-04-03T06:56:00Z</dcterms:created>
  <dcterms:modified xsi:type="dcterms:W3CDTF">2024-06-07T05:09:00Z</dcterms:modified>
</cp:coreProperties>
</file>